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4E648E20"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DE2A57" w:rsidRPr="00DE2A57">
        <w:rPr>
          <w:rFonts w:asciiTheme="minorHAnsi" w:hAnsiTheme="minorHAnsi" w:cstheme="minorHAnsi"/>
          <w:b/>
          <w:i/>
          <w:color w:val="FF0000"/>
          <w:sz w:val="20"/>
        </w:rPr>
        <w:t xml:space="preserve">Wykonanie dokumentacji projektowej  oraz wymianę istniejącej linii napowietrznej </w:t>
      </w:r>
      <w:proofErr w:type="spellStart"/>
      <w:r w:rsidR="00DE2A57" w:rsidRPr="00DE2A57">
        <w:rPr>
          <w:rFonts w:asciiTheme="minorHAnsi" w:hAnsiTheme="minorHAnsi" w:cstheme="minorHAnsi"/>
          <w:b/>
          <w:i/>
          <w:color w:val="FF0000"/>
          <w:sz w:val="20"/>
        </w:rPr>
        <w:t>nn</w:t>
      </w:r>
      <w:proofErr w:type="spellEnd"/>
      <w:r w:rsidR="00DE2A57" w:rsidRPr="00DE2A57">
        <w:rPr>
          <w:rFonts w:asciiTheme="minorHAnsi" w:hAnsiTheme="minorHAnsi" w:cstheme="minorHAnsi"/>
          <w:b/>
          <w:i/>
          <w:color w:val="FF0000"/>
          <w:sz w:val="20"/>
        </w:rPr>
        <w:t xml:space="preserve"> wraz z przyłączami  na terenie Rejonu Energetycznego  Bełchatów </w:t>
      </w:r>
      <w:proofErr w:type="spellStart"/>
      <w:r w:rsidR="00DE2A57" w:rsidRPr="00DE2A57">
        <w:rPr>
          <w:rFonts w:asciiTheme="minorHAnsi" w:hAnsiTheme="minorHAnsi" w:cstheme="minorHAnsi"/>
          <w:b/>
          <w:i/>
          <w:color w:val="FF0000"/>
          <w:sz w:val="20"/>
        </w:rPr>
        <w:t>pn</w:t>
      </w:r>
      <w:proofErr w:type="spellEnd"/>
      <w:r w:rsidR="00DE2A57" w:rsidRPr="00DE2A57">
        <w:rPr>
          <w:rFonts w:asciiTheme="minorHAnsi" w:hAnsiTheme="minorHAnsi" w:cstheme="minorHAnsi"/>
          <w:b/>
          <w:i/>
          <w:color w:val="FF0000"/>
          <w:sz w:val="20"/>
        </w:rPr>
        <w:t xml:space="preserve">: Przebudowa linii </w:t>
      </w:r>
      <w:proofErr w:type="spellStart"/>
      <w:r w:rsidR="00DE2A57" w:rsidRPr="00DE2A57">
        <w:rPr>
          <w:rFonts w:asciiTheme="minorHAnsi" w:hAnsiTheme="minorHAnsi" w:cstheme="minorHAnsi"/>
          <w:b/>
          <w:i/>
          <w:color w:val="FF0000"/>
          <w:sz w:val="20"/>
        </w:rPr>
        <w:t>nN</w:t>
      </w:r>
      <w:proofErr w:type="spellEnd"/>
      <w:r w:rsidR="00DE2A57" w:rsidRPr="00DE2A57">
        <w:rPr>
          <w:rFonts w:asciiTheme="minorHAnsi" w:hAnsiTheme="minorHAnsi" w:cstheme="minorHAnsi"/>
          <w:b/>
          <w:i/>
          <w:color w:val="FF0000"/>
          <w:sz w:val="20"/>
        </w:rPr>
        <w:t xml:space="preserve"> w obrębie stacji Klonowa 3 nr 7-0819 gm. Klonowa</w:t>
      </w:r>
      <w:r w:rsidRPr="0089020B">
        <w:rPr>
          <w:rFonts w:asciiTheme="minorHAnsi" w:hAnsiTheme="minorHAnsi" w:cstheme="minorHAnsi"/>
          <w:b/>
          <w:i/>
          <w:color w:val="FF0000"/>
          <w:sz w:val="20"/>
        </w:rPr>
        <w:t>”</w:t>
      </w:r>
      <w:r w:rsidR="00B451D7">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793C9D38" w:rsidR="00C30CF2" w:rsidRDefault="00D57D69"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45C872B7"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DE2A57">
        <w:rPr>
          <w:rFonts w:ascii="Verdana" w:hAnsi="Verdana" w:cstheme="minorHAnsi"/>
          <w:b/>
          <w:bCs/>
          <w:i/>
          <w:iCs/>
          <w:color w:val="FF0000"/>
          <w:sz w:val="18"/>
          <w:szCs w:val="18"/>
        </w:rPr>
        <w:t>Klonowa</w:t>
      </w:r>
      <w:r w:rsidR="00C30CF2">
        <w:rPr>
          <w:rFonts w:ascii="Verdana" w:hAnsi="Verdana" w:cstheme="minorHAnsi"/>
          <w:b/>
          <w:bCs/>
          <w:i/>
          <w:iCs/>
          <w:color w:val="FF0000"/>
          <w:sz w:val="18"/>
          <w:szCs w:val="18"/>
        </w:rPr>
        <w:t xml:space="preserve">, gm. </w:t>
      </w:r>
      <w:r w:rsidR="00DE2A57">
        <w:rPr>
          <w:rFonts w:ascii="Verdana" w:hAnsi="Verdana" w:cstheme="minorHAnsi"/>
          <w:b/>
          <w:bCs/>
          <w:i/>
          <w:iCs/>
          <w:color w:val="FF0000"/>
          <w:sz w:val="18"/>
          <w:szCs w:val="18"/>
        </w:rPr>
        <w:t>Klonowa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E209B" w14:textId="77777777" w:rsidR="00CF5079" w:rsidRDefault="00CF5079" w:rsidP="004A302B">
      <w:pPr>
        <w:spacing w:line="240" w:lineRule="auto"/>
      </w:pPr>
      <w:r>
        <w:separator/>
      </w:r>
    </w:p>
  </w:endnote>
  <w:endnote w:type="continuationSeparator" w:id="0">
    <w:p w14:paraId="4DF22070" w14:textId="77777777" w:rsidR="00CF5079" w:rsidRDefault="00CF50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9733" w14:textId="77777777" w:rsidR="00CF5079" w:rsidRDefault="00CF5079" w:rsidP="004A302B">
      <w:pPr>
        <w:spacing w:line="240" w:lineRule="auto"/>
      </w:pPr>
      <w:r>
        <w:separator/>
      </w:r>
    </w:p>
  </w:footnote>
  <w:footnote w:type="continuationSeparator" w:id="0">
    <w:p w14:paraId="29DE37D6" w14:textId="77777777" w:rsidR="00CF5079" w:rsidRDefault="00CF50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130E840D"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A41BD9">
            <w:rPr>
              <w:rFonts w:asciiTheme="majorHAnsi" w:hAnsiTheme="majorHAnsi"/>
              <w:color w:val="000000" w:themeColor="text1"/>
              <w:sz w:val="14"/>
              <w:szCs w:val="18"/>
            </w:rPr>
            <w:t>04482</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110"/>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2A4"/>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58"/>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12"/>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099"/>
    <w:rsid w:val="008C4E2E"/>
    <w:rsid w:val="008C6568"/>
    <w:rsid w:val="008C65B6"/>
    <w:rsid w:val="008C65F4"/>
    <w:rsid w:val="008C6771"/>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CC2"/>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BD9"/>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1D7"/>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079"/>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57D69"/>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82C"/>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4F95"/>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CD5"/>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POST/DYS/OLD/GZ/04482/2025                        </dmsv2SWPP2ObjectNumber>
    <dmsv2SWPP2SumMD5 xmlns="http://schemas.microsoft.com/sharepoint/v3">7dcceffc60925de7314ecd7462cc7101</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23971630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JEUP5JKVCYQC-91331814-16696</_dlc_DocId>
    <_dlc_DocIdUrl xmlns="a19cb1c7-c5c7-46d4-85ae-d83685407bba">
      <Url>https://swpp2.dms.gkpge.pl/sites/41/_layouts/15/DocIdRedir.aspx?ID=JEUP5JKVCYQC-91331814-16696</Url>
      <Description>JEUP5JKVCYQC-91331814-16696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9047C-B768-424C-A280-7A1CAB17642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C47E06E7-94A9-4EEA-BAB1-29FB64CF0832}"/>
</file>

<file path=docProps/app.xml><?xml version="1.0" encoding="utf-8"?>
<Properties xmlns="http://schemas.openxmlformats.org/officeDocument/2006/extended-properties" xmlns:vt="http://schemas.openxmlformats.org/officeDocument/2006/docPropsVTypes">
  <Template>Normal</Template>
  <TotalTime>27</TotalTime>
  <Pages>6</Pages>
  <Words>1650</Words>
  <Characters>9905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13</cp:revision>
  <cp:lastPrinted>2021-02-26T13:14:00Z</cp:lastPrinted>
  <dcterms:created xsi:type="dcterms:W3CDTF">2025-10-28T08:37:00Z</dcterms:created>
  <dcterms:modified xsi:type="dcterms:W3CDTF">2025-12-11T11:04:00Z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a7d91b64-421e-4ac8-b777-385d69be835c</vt:lpwstr>
  </property>
</Properties>
</file>